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53D27"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bCs/>
          <w:kern w:val="20"/>
          <w:sz w:val="20"/>
        </w:rPr>
        <w:t xml:space="preserve">Składany wraz z ofertą </w:t>
      </w:r>
    </w:p>
    <w:p w14:paraId="3FE7D96F" w14:textId="77777777" w:rsidR="00314B1B" w:rsidRPr="00AB6859" w:rsidRDefault="00314B1B" w:rsidP="00314B1B">
      <w:pPr>
        <w:pStyle w:val="Default"/>
        <w:spacing w:line="300" w:lineRule="auto"/>
        <w:rPr>
          <w:rFonts w:ascii="Cambria" w:hAnsi="Cambria"/>
          <w:bCs/>
          <w:kern w:val="20"/>
          <w:sz w:val="20"/>
          <w:szCs w:val="23"/>
        </w:rPr>
      </w:pPr>
    </w:p>
    <w:p w14:paraId="3C8D501D" w14:textId="604B984A" w:rsidR="00314B1B" w:rsidRPr="00AB6859" w:rsidRDefault="00314B1B" w:rsidP="00314B1B">
      <w:pPr>
        <w:pStyle w:val="Default"/>
        <w:spacing w:line="300" w:lineRule="auto"/>
        <w:jc w:val="both"/>
        <w:rPr>
          <w:rFonts w:ascii="Cambria" w:hAnsi="Cambria"/>
          <w:kern w:val="20"/>
          <w:sz w:val="20"/>
        </w:rPr>
      </w:pPr>
      <w:r w:rsidRPr="00AB6859">
        <w:rPr>
          <w:rFonts w:ascii="Cambria" w:hAnsi="Cambria"/>
          <w:kern w:val="20"/>
          <w:sz w:val="20"/>
          <w:szCs w:val="23"/>
        </w:rPr>
        <w:t>………………………………………………………………………………………………………………………………………………………………………………………………………………………………………………</w:t>
      </w:r>
    </w:p>
    <w:p w14:paraId="14474BBE" w14:textId="77777777" w:rsidR="00314B1B" w:rsidRPr="00AB6859" w:rsidRDefault="00314B1B" w:rsidP="00314B1B">
      <w:pPr>
        <w:pStyle w:val="Default"/>
        <w:spacing w:line="300" w:lineRule="auto"/>
        <w:jc w:val="center"/>
        <w:rPr>
          <w:rFonts w:ascii="Cambria" w:hAnsi="Cambria"/>
          <w:kern w:val="20"/>
          <w:sz w:val="20"/>
        </w:rPr>
      </w:pPr>
      <w:r w:rsidRPr="00AB6859">
        <w:rPr>
          <w:rFonts w:ascii="Cambria" w:hAnsi="Cambria"/>
          <w:bCs/>
          <w:i/>
          <w:iCs/>
          <w:kern w:val="20"/>
          <w:sz w:val="20"/>
          <w:szCs w:val="21"/>
        </w:rPr>
        <w:t xml:space="preserve">nazwa Wykonawcy </w:t>
      </w:r>
      <w:r w:rsidRPr="00AB6859">
        <w:rPr>
          <w:rFonts w:ascii="Cambria" w:hAnsi="Cambria"/>
          <w:i/>
          <w:iCs/>
          <w:kern w:val="20"/>
          <w:sz w:val="20"/>
          <w:szCs w:val="21"/>
        </w:rPr>
        <w:t>(lub podmiotu udostępniającego zasoby lub jednego z Wykonawców ubiegających się wspólnie o udzielenie zamówienia):</w:t>
      </w:r>
    </w:p>
    <w:p w14:paraId="0E317E62"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kern w:val="20"/>
          <w:sz w:val="20"/>
          <w:szCs w:val="22"/>
        </w:rPr>
        <w:t>adres:</w:t>
      </w:r>
    </w:p>
    <w:p w14:paraId="1BCA3E96" w14:textId="4F1E2C65" w:rsidR="00314B1B" w:rsidRPr="00AB6859" w:rsidRDefault="00314B1B" w:rsidP="00314B1B">
      <w:pPr>
        <w:pStyle w:val="Default"/>
        <w:spacing w:line="300" w:lineRule="auto"/>
        <w:ind w:left="708"/>
        <w:rPr>
          <w:rFonts w:ascii="Cambria" w:hAnsi="Cambria"/>
          <w:kern w:val="20"/>
          <w:sz w:val="20"/>
        </w:rPr>
      </w:pPr>
      <w:r w:rsidRPr="00AB6859">
        <w:rPr>
          <w:rFonts w:ascii="Cambria" w:hAnsi="Cambria"/>
          <w:kern w:val="20"/>
          <w:sz w:val="20"/>
          <w:szCs w:val="22"/>
        </w:rPr>
        <w:t>……………………..…………………….……………………………………………………….…………………………………………………………………..…………………….…………………………</w:t>
      </w:r>
    </w:p>
    <w:p w14:paraId="38CFB0D2"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kern w:val="20"/>
          <w:sz w:val="20"/>
          <w:szCs w:val="22"/>
        </w:rPr>
        <w:t xml:space="preserve">NIP/PESEL/KRS: </w:t>
      </w:r>
    </w:p>
    <w:p w14:paraId="12BF4833" w14:textId="5399EC8B" w:rsidR="00314B1B" w:rsidRPr="00AB6859" w:rsidRDefault="00314B1B" w:rsidP="00314B1B">
      <w:pPr>
        <w:pStyle w:val="Default"/>
        <w:spacing w:line="300" w:lineRule="auto"/>
        <w:ind w:left="708"/>
        <w:rPr>
          <w:rFonts w:ascii="Cambria" w:hAnsi="Cambria"/>
          <w:kern w:val="20"/>
          <w:sz w:val="20"/>
        </w:rPr>
      </w:pPr>
      <w:r w:rsidRPr="00AB6859">
        <w:rPr>
          <w:rFonts w:ascii="Cambria" w:hAnsi="Cambria"/>
          <w:kern w:val="20"/>
          <w:sz w:val="20"/>
          <w:szCs w:val="22"/>
        </w:rPr>
        <w:t>……………………..…………………….……………………………………………………….…………………………………………………………………..…………………….…………………………</w:t>
      </w:r>
    </w:p>
    <w:p w14:paraId="4F41932F" w14:textId="77777777" w:rsidR="00314B1B" w:rsidRPr="00AB6859" w:rsidRDefault="00314B1B" w:rsidP="00314B1B">
      <w:pPr>
        <w:pStyle w:val="Default"/>
        <w:spacing w:line="300" w:lineRule="auto"/>
        <w:ind w:left="708"/>
        <w:rPr>
          <w:rFonts w:ascii="Cambria" w:hAnsi="Cambria" w:cs="Arial"/>
          <w:color w:val="auto"/>
          <w:kern w:val="20"/>
          <w:sz w:val="20"/>
          <w:szCs w:val="21"/>
        </w:rPr>
      </w:pPr>
    </w:p>
    <w:p w14:paraId="21B856EE" w14:textId="53145FC5" w:rsidR="00314B1B" w:rsidRPr="00AB6859" w:rsidRDefault="00314B1B" w:rsidP="00314B1B">
      <w:pPr>
        <w:spacing w:after="0" w:line="300" w:lineRule="auto"/>
        <w:jc w:val="center"/>
        <w:rPr>
          <w:rFonts w:ascii="Cambria" w:hAnsi="Cambria"/>
          <w:kern w:val="20"/>
          <w:sz w:val="20"/>
        </w:rPr>
      </w:pPr>
      <w:r w:rsidRPr="00AB6859">
        <w:rPr>
          <w:rFonts w:ascii="Cambria" w:hAnsi="Cambria" w:cs="Arial"/>
          <w:b/>
          <w:kern w:val="20"/>
          <w:sz w:val="20"/>
        </w:rPr>
        <w:t xml:space="preserve">Oświadczenie wykonawcy o niepodleganiu wykluczeniu i spełnianiu warunków udziału w postepowaniu </w:t>
      </w:r>
      <w:r w:rsidRPr="00AB6859">
        <w:rPr>
          <w:rFonts w:ascii="Cambria" w:hAnsi="Cambria" w:cs="Arial"/>
          <w:b/>
          <w:kern w:val="20"/>
          <w:sz w:val="20"/>
          <w:szCs w:val="21"/>
        </w:rPr>
        <w:t xml:space="preserve">składane na podstawie art. 125 ust. 1 ustawy z dnia 11 września 2019 r.  Prawo zamówień publicznych (dalej jako: ustawa Pzp) </w:t>
      </w:r>
    </w:p>
    <w:p w14:paraId="37EBAEAB" w14:textId="77777777" w:rsidR="00314B1B" w:rsidRPr="00AB6859" w:rsidRDefault="00314B1B" w:rsidP="00314B1B">
      <w:pPr>
        <w:spacing w:after="0" w:line="300" w:lineRule="auto"/>
        <w:jc w:val="center"/>
        <w:rPr>
          <w:rFonts w:ascii="Cambria" w:hAnsi="Cambria" w:cs="Arial"/>
          <w:b/>
          <w:kern w:val="20"/>
          <w:sz w:val="20"/>
          <w:szCs w:val="21"/>
          <w:u w:val="single"/>
        </w:rPr>
      </w:pPr>
    </w:p>
    <w:p w14:paraId="6798B787" w14:textId="45080241" w:rsidR="00314B1B" w:rsidRPr="00AB6859" w:rsidRDefault="00314B1B" w:rsidP="00314B1B">
      <w:pPr>
        <w:pStyle w:val="Nagwek"/>
        <w:spacing w:line="300" w:lineRule="auto"/>
        <w:jc w:val="both"/>
        <w:rPr>
          <w:rFonts w:ascii="Cambria" w:hAnsi="Cambria"/>
          <w:b/>
          <w:bCs/>
          <w:kern w:val="20"/>
          <w:sz w:val="20"/>
          <w:szCs w:val="20"/>
        </w:rPr>
      </w:pPr>
      <w:r w:rsidRPr="00AB6859">
        <w:rPr>
          <w:rFonts w:ascii="Cambria" w:hAnsi="Cambria" w:cs="Arial"/>
          <w:kern w:val="20"/>
          <w:sz w:val="20"/>
          <w:szCs w:val="21"/>
        </w:rPr>
        <w:t xml:space="preserve">Na potrzeby postępowania o </w:t>
      </w:r>
      <w:r w:rsidRPr="00AB6859">
        <w:rPr>
          <w:rFonts w:ascii="Cambria" w:hAnsi="Cambria" w:cs="Arial"/>
          <w:kern w:val="20"/>
          <w:sz w:val="20"/>
          <w:szCs w:val="20"/>
        </w:rPr>
        <w:t xml:space="preserve">udzielenie zamówienia publicznego pn. </w:t>
      </w:r>
      <w:r w:rsidR="000E7629">
        <w:rPr>
          <w:rFonts w:ascii="Cambria" w:hAnsi="Cambria" w:cs="Arial"/>
          <w:kern w:val="20"/>
          <w:sz w:val="20"/>
          <w:szCs w:val="20"/>
        </w:rPr>
        <w:t>„</w:t>
      </w:r>
      <w:r w:rsidR="000E7629" w:rsidRPr="000E7629">
        <w:rPr>
          <w:rFonts w:ascii="Cambria" w:hAnsi="Cambria" w:cs="Times New Roman"/>
          <w:sz w:val="20"/>
          <w:szCs w:val="20"/>
        </w:rPr>
        <w:t>Renowacja zabytkowych kapliczek z terenu gminy Brzeźnica</w:t>
      </w:r>
      <w:r w:rsidR="000E7629">
        <w:rPr>
          <w:rFonts w:ascii="Cambria" w:hAnsi="Cambria" w:cs="Times New Roman"/>
          <w:sz w:val="20"/>
          <w:szCs w:val="20"/>
        </w:rPr>
        <w:t>”</w:t>
      </w:r>
      <w:r w:rsidRPr="00AB6859">
        <w:rPr>
          <w:rFonts w:ascii="Cambria" w:hAnsi="Cambria" w:cs="Arial"/>
          <w:kern w:val="20"/>
          <w:sz w:val="20"/>
          <w:szCs w:val="20"/>
        </w:rPr>
        <w:t xml:space="preserve">, prowadzonego przez Gminę </w:t>
      </w:r>
      <w:r w:rsidR="00AB6859">
        <w:rPr>
          <w:rFonts w:ascii="Cambria" w:hAnsi="Cambria" w:cs="Arial"/>
          <w:kern w:val="20"/>
          <w:sz w:val="20"/>
          <w:szCs w:val="20"/>
        </w:rPr>
        <w:t>Brzeźnica</w:t>
      </w:r>
      <w:r w:rsidRPr="00AB6859">
        <w:rPr>
          <w:rFonts w:ascii="Cambria" w:hAnsi="Cambria" w:cs="Arial"/>
          <w:i/>
          <w:kern w:val="20"/>
          <w:sz w:val="20"/>
          <w:szCs w:val="20"/>
        </w:rPr>
        <w:t xml:space="preserve">, </w:t>
      </w:r>
      <w:r w:rsidRPr="00AB6859">
        <w:rPr>
          <w:rFonts w:ascii="Cambria" w:hAnsi="Cambria" w:cs="Arial"/>
          <w:kern w:val="20"/>
          <w:sz w:val="20"/>
          <w:szCs w:val="20"/>
        </w:rPr>
        <w:t>oświadczam, co następuje:</w:t>
      </w:r>
    </w:p>
    <w:p w14:paraId="68C594FA" w14:textId="77777777" w:rsidR="00314B1B" w:rsidRPr="00AB6859" w:rsidRDefault="00314B1B" w:rsidP="00314B1B">
      <w:pPr>
        <w:spacing w:after="0" w:line="300" w:lineRule="auto"/>
        <w:ind w:firstLine="709"/>
        <w:jc w:val="both"/>
        <w:rPr>
          <w:rFonts w:ascii="Cambria" w:hAnsi="Cambria" w:cs="Arial"/>
          <w:kern w:val="20"/>
          <w:sz w:val="20"/>
          <w:szCs w:val="20"/>
        </w:rPr>
      </w:pPr>
    </w:p>
    <w:p w14:paraId="7EF119FA"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O SPEŁNIENIU WARUNKÓW UDZIAŁU W POSTĘPOWANIU:</w:t>
      </w:r>
    </w:p>
    <w:p w14:paraId="49FCE8E1" w14:textId="77777777" w:rsidR="00314B1B" w:rsidRPr="00AB6859" w:rsidRDefault="00314B1B" w:rsidP="00314B1B">
      <w:pPr>
        <w:tabs>
          <w:tab w:val="left" w:pos="284"/>
        </w:tabs>
        <w:spacing w:after="0" w:line="300" w:lineRule="auto"/>
        <w:jc w:val="both"/>
        <w:rPr>
          <w:rFonts w:ascii="Cambria" w:hAnsi="Cambria"/>
          <w:kern w:val="20"/>
          <w:sz w:val="20"/>
        </w:rPr>
      </w:pPr>
      <w:r w:rsidRPr="00AB6859">
        <w:rPr>
          <w:rFonts w:ascii="Cambria" w:hAnsi="Cambria" w:cs="Arial"/>
          <w:kern w:val="20"/>
          <w:sz w:val="20"/>
          <w:szCs w:val="21"/>
        </w:rPr>
        <w:t xml:space="preserve">Oświadczam, że spełniam warunki udziału w postępowaniu określone przez Zamawiającego w ogłoszeniu o zamówieniu oraz Specyfikacji Warunków Zamówienia. </w:t>
      </w:r>
    </w:p>
    <w:p w14:paraId="067EC92D" w14:textId="77777777" w:rsidR="00314B1B" w:rsidRPr="00AB6859" w:rsidRDefault="00314B1B" w:rsidP="00314B1B">
      <w:pPr>
        <w:spacing w:after="0" w:line="300" w:lineRule="auto"/>
        <w:jc w:val="both"/>
        <w:rPr>
          <w:rFonts w:ascii="Cambria" w:hAnsi="Cambria" w:cs="Arial"/>
          <w:kern w:val="20"/>
          <w:sz w:val="20"/>
          <w:szCs w:val="21"/>
        </w:rPr>
      </w:pPr>
    </w:p>
    <w:p w14:paraId="48F867C3"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DOTYCZĄCE BRAKU PODSTAW DO WYKLUCZENIA</w:t>
      </w:r>
      <w:r w:rsidRPr="00AB6859">
        <w:rPr>
          <w:rFonts w:ascii="Cambria" w:hAnsi="Cambria" w:cs="Arial"/>
          <w:kern w:val="20"/>
          <w:sz w:val="20"/>
          <w:szCs w:val="21"/>
        </w:rPr>
        <w:t xml:space="preserve">: </w:t>
      </w:r>
    </w:p>
    <w:p w14:paraId="7CB18851"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nie podlegam wykluczeniu z postępowania na podstawie art. 108 ust. 1 ustawy Pzp.</w:t>
      </w:r>
    </w:p>
    <w:p w14:paraId="41C77B85"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ze nie podlegam wykluczeniu z postepowania na podstawie art. 109 ust. 1 pkt 4, pkt 5 ustawy Pzp.</w:t>
      </w:r>
    </w:p>
    <w:p w14:paraId="1CDA6CF8"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zachodzą w stosunku do mnie podstawy wykluczenia z postępowania na podstawie art. …………. ustawy Pzp </w:t>
      </w:r>
      <w:r w:rsidRPr="00AB6859">
        <w:rPr>
          <w:rFonts w:ascii="Cambria" w:hAnsi="Cambria" w:cs="Arial"/>
          <w:kern w:val="20"/>
          <w:sz w:val="20"/>
          <w:szCs w:val="18"/>
        </w:rPr>
        <w:t>(podać mającą zastosowanie podstawę wykluczenia spośród wymienionych w art. 108 ust. 1, 109 ust. 1 pkt 4, 109 ust. 1 pkt 5  ustawy Pzp).</w:t>
      </w:r>
      <w:r w:rsidRPr="00AB6859">
        <w:rPr>
          <w:rFonts w:ascii="Cambria" w:hAnsi="Cambria" w:cs="Arial"/>
          <w:kern w:val="20"/>
          <w:sz w:val="20"/>
          <w:szCs w:val="21"/>
        </w:rPr>
        <w:t xml:space="preserve"> </w:t>
      </w:r>
    </w:p>
    <w:p w14:paraId="02931CCC" w14:textId="7777777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Jednocześnie oświadczam, że w związku z ww. okolicznością na podstawie art. 110 ust. 2 ustawy Pzp podjąłem następujące środki naprawcze („samooczyszczenie”): </w:t>
      </w:r>
    </w:p>
    <w:p w14:paraId="60C46226" w14:textId="7777777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w:t>
      </w:r>
    </w:p>
    <w:p w14:paraId="68F633CE" w14:textId="4000EF06" w:rsidR="00314B1B" w:rsidRPr="00AB6859" w:rsidRDefault="00314B1B" w:rsidP="00314B1B">
      <w:pPr>
        <w:pStyle w:val="Akapitzlist1"/>
        <w:numPr>
          <w:ilvl w:val="3"/>
          <w:numId w:val="19"/>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(tekst jedn. Dz. U. </w:t>
      </w:r>
      <w:r w:rsidRPr="00AB6859">
        <w:rPr>
          <w:rFonts w:ascii="Cambria" w:hAnsi="Cambria" w:cs="Arial"/>
          <w:kern w:val="20"/>
          <w:sz w:val="20"/>
          <w:szCs w:val="21"/>
        </w:rPr>
        <w:br/>
        <w:t>z 2023 r. poz. 1497 z </w:t>
      </w:r>
      <w:proofErr w:type="spellStart"/>
      <w:r w:rsidRPr="00AB6859">
        <w:rPr>
          <w:rFonts w:ascii="Cambria" w:hAnsi="Cambria" w:cs="Arial"/>
          <w:kern w:val="20"/>
          <w:sz w:val="20"/>
          <w:szCs w:val="21"/>
        </w:rPr>
        <w:t>późn</w:t>
      </w:r>
      <w:proofErr w:type="spellEnd"/>
      <w:r w:rsidRPr="00AB6859">
        <w:rPr>
          <w:rFonts w:ascii="Cambria" w:hAnsi="Cambria" w:cs="Arial"/>
          <w:kern w:val="20"/>
          <w:sz w:val="20"/>
          <w:szCs w:val="21"/>
        </w:rPr>
        <w:t>. zm.).</w:t>
      </w:r>
    </w:p>
    <w:p w14:paraId="482E5B2C" w14:textId="77777777" w:rsidR="00314B1B" w:rsidRPr="00AB6859" w:rsidRDefault="00314B1B" w:rsidP="00314B1B">
      <w:pPr>
        <w:spacing w:after="0" w:line="300" w:lineRule="auto"/>
        <w:jc w:val="both"/>
        <w:rPr>
          <w:rFonts w:ascii="Cambria" w:hAnsi="Cambria" w:cs="Arial"/>
          <w:i/>
          <w:iCs/>
          <w:kern w:val="20"/>
          <w:sz w:val="20"/>
          <w:szCs w:val="16"/>
        </w:rPr>
      </w:pPr>
    </w:p>
    <w:p w14:paraId="356C920F"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212C1295" w14:textId="77777777" w:rsidR="00314B1B" w:rsidRPr="00AB6859" w:rsidRDefault="00314B1B" w:rsidP="00314B1B">
      <w:pPr>
        <w:pStyle w:val="Akapitzlist1"/>
        <w:spacing w:after="0" w:line="300" w:lineRule="auto"/>
        <w:ind w:left="644" w:hanging="502"/>
        <w:jc w:val="both"/>
        <w:rPr>
          <w:rFonts w:ascii="Cambria" w:hAnsi="Cambria" w:cs="Arial"/>
          <w:i/>
          <w:iCs/>
          <w:kern w:val="20"/>
          <w:sz w:val="20"/>
          <w:szCs w:val="18"/>
        </w:rPr>
      </w:pPr>
    </w:p>
    <w:p w14:paraId="3B9B59E9" w14:textId="77777777" w:rsidR="00314B1B" w:rsidRPr="00AB6859" w:rsidRDefault="00314B1B">
      <w:pPr>
        <w:rPr>
          <w:rFonts w:ascii="Cambria" w:hAnsi="Cambria" w:cs="Arial"/>
          <w:b/>
          <w:bCs/>
          <w:kern w:val="20"/>
          <w:sz w:val="20"/>
          <w:szCs w:val="21"/>
          <w:highlight w:val="lightGray"/>
        </w:rPr>
      </w:pPr>
      <w:r w:rsidRPr="00AB6859">
        <w:rPr>
          <w:rFonts w:ascii="Cambria" w:hAnsi="Cambria" w:cs="Arial"/>
          <w:b/>
          <w:bCs/>
          <w:kern w:val="20"/>
          <w:sz w:val="20"/>
          <w:szCs w:val="21"/>
          <w:highlight w:val="lightGray"/>
        </w:rPr>
        <w:br w:type="page"/>
      </w:r>
    </w:p>
    <w:p w14:paraId="32D19C65" w14:textId="7EDE9231"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21"/>
          <w:highlight w:val="lightGray"/>
        </w:rPr>
        <w:lastRenderedPageBreak/>
        <w:t xml:space="preserve">OŚWIADCZENIE DOTYCZACE PODMIOTU, NA KTÓREGO ZASOBY POWOŁUJE SIĘ WYKONAWCA </w:t>
      </w:r>
    </w:p>
    <w:p w14:paraId="2E69A65C" w14:textId="77777777" w:rsidR="00314B1B" w:rsidRPr="00AB6859" w:rsidRDefault="00314B1B" w:rsidP="00314B1B">
      <w:pPr>
        <w:pStyle w:val="Akapitzlist1"/>
        <w:numPr>
          <w:ilvl w:val="0"/>
          <w:numId w:val="21"/>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w celu wykazania spełniania warunków udziału w postępowaniu, określonych przez zamawiającego w SWZ polegam na zasobach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podmiotu/ów:</w:t>
      </w:r>
    </w:p>
    <w:p w14:paraId="261FDED5" w14:textId="0BC86BB0" w:rsidR="00314B1B" w:rsidRPr="00AB6859" w:rsidRDefault="00314B1B" w:rsidP="003A5CC4">
      <w:pPr>
        <w:pStyle w:val="Zwykytekst1"/>
        <w:numPr>
          <w:ilvl w:val="0"/>
          <w:numId w:val="22"/>
        </w:numPr>
        <w:spacing w:line="300" w:lineRule="auto"/>
        <w:ind w:left="709"/>
        <w:rPr>
          <w:rFonts w:ascii="Cambria" w:hAnsi="Cambria"/>
          <w:kern w:val="20"/>
        </w:rPr>
      </w:pPr>
      <w:r w:rsidRPr="00AB6859">
        <w:rPr>
          <w:rFonts w:ascii="Cambria" w:hAnsi="Cambria" w:cs="Arial"/>
          <w:kern w:val="20"/>
        </w:rPr>
        <w:t>………………………………………..……………………………………………… w następującym zakresie: …………………………………………………………………………………………………</w:t>
      </w:r>
    </w:p>
    <w:p w14:paraId="5E1B4BEE" w14:textId="22D808E5" w:rsidR="00314B1B" w:rsidRPr="00AB6859" w:rsidRDefault="00314B1B" w:rsidP="003A5CC4">
      <w:pPr>
        <w:pStyle w:val="Zwykytekst1"/>
        <w:numPr>
          <w:ilvl w:val="0"/>
          <w:numId w:val="22"/>
        </w:numPr>
        <w:spacing w:line="300" w:lineRule="auto"/>
        <w:ind w:left="709"/>
        <w:rPr>
          <w:rFonts w:ascii="Cambria" w:hAnsi="Cambria"/>
          <w:kern w:val="20"/>
        </w:rPr>
      </w:pPr>
      <w:r w:rsidRPr="00AB6859">
        <w:rPr>
          <w:rFonts w:ascii="Cambria" w:hAnsi="Cambria" w:cs="Arial"/>
          <w:kern w:val="20"/>
        </w:rPr>
        <w:t>………………………………………..……………………………………………… w następującym zakresie: …………………………………………………………………………………………………</w:t>
      </w:r>
    </w:p>
    <w:p w14:paraId="325AB061" w14:textId="77777777"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etc. ………………………</w:t>
      </w:r>
    </w:p>
    <w:p w14:paraId="5C2D3807" w14:textId="77777777" w:rsidR="00314B1B" w:rsidRPr="00AB6859" w:rsidRDefault="00314B1B" w:rsidP="00314B1B">
      <w:pPr>
        <w:spacing w:after="0" w:line="300" w:lineRule="auto"/>
        <w:jc w:val="center"/>
        <w:rPr>
          <w:rFonts w:ascii="Cambria" w:hAnsi="Cambria"/>
          <w:kern w:val="20"/>
          <w:sz w:val="20"/>
        </w:rPr>
      </w:pPr>
      <w:r w:rsidRPr="00AB6859">
        <w:rPr>
          <w:rFonts w:ascii="Cambria" w:hAnsi="Cambria" w:cs="Arial"/>
          <w:i/>
          <w:kern w:val="20"/>
          <w:sz w:val="20"/>
          <w:szCs w:val="14"/>
        </w:rPr>
        <w:t>(wskazać podmiot i określić odpowiedni zakres dla wskazanego podmiotu).</w:t>
      </w:r>
    </w:p>
    <w:p w14:paraId="4DCB46A0"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0A61390D" w14:textId="77777777" w:rsidR="00314B1B" w:rsidRPr="00AB6859" w:rsidRDefault="00314B1B" w:rsidP="00314B1B">
      <w:pPr>
        <w:pStyle w:val="Akapitzlist1"/>
        <w:numPr>
          <w:ilvl w:val="0"/>
          <w:numId w:val="21"/>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w stosunku do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w:t>
      </w:r>
      <w:proofErr w:type="spellStart"/>
      <w:r w:rsidRPr="00AB6859">
        <w:rPr>
          <w:rFonts w:ascii="Cambria" w:hAnsi="Cambria" w:cs="Arial"/>
          <w:kern w:val="20"/>
          <w:sz w:val="20"/>
          <w:szCs w:val="21"/>
        </w:rPr>
        <w:t>tów</w:t>
      </w:r>
      <w:proofErr w:type="spellEnd"/>
      <w:r w:rsidRPr="00AB6859">
        <w:rPr>
          <w:rFonts w:ascii="Cambria" w:hAnsi="Cambria" w:cs="Arial"/>
          <w:kern w:val="20"/>
          <w:sz w:val="20"/>
          <w:szCs w:val="21"/>
        </w:rPr>
        <w:t>, na którego/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zasoby powołuję się w niniejszym postępowaniu, tj.</w:t>
      </w:r>
    </w:p>
    <w:p w14:paraId="4ED661CB" w14:textId="0170836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 </w:t>
      </w:r>
    </w:p>
    <w:p w14:paraId="117279D2" w14:textId="546DB10D"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 </w:t>
      </w:r>
    </w:p>
    <w:p w14:paraId="6FB8354B" w14:textId="77777777" w:rsidR="00314B1B" w:rsidRPr="00AB6859" w:rsidRDefault="00314B1B" w:rsidP="00314B1B">
      <w:pPr>
        <w:pStyle w:val="Akapitzlist1"/>
        <w:spacing w:after="0" w:line="300" w:lineRule="auto"/>
        <w:ind w:left="426"/>
        <w:jc w:val="center"/>
        <w:rPr>
          <w:rFonts w:ascii="Cambria" w:hAnsi="Cambria"/>
          <w:kern w:val="20"/>
          <w:sz w:val="20"/>
        </w:rPr>
      </w:pPr>
      <w:r w:rsidRPr="00AB6859">
        <w:rPr>
          <w:rFonts w:ascii="Cambria" w:hAnsi="Cambria" w:cs="Arial"/>
          <w:i/>
          <w:kern w:val="20"/>
          <w:sz w:val="20"/>
          <w:szCs w:val="14"/>
        </w:rPr>
        <w:t>(podać pełną nazwę/firmę, adres, a także w zależności od podmiotu: NIP/PESEL, KRS/</w:t>
      </w:r>
      <w:proofErr w:type="spellStart"/>
      <w:r w:rsidRPr="00AB6859">
        <w:rPr>
          <w:rFonts w:ascii="Cambria" w:hAnsi="Cambria" w:cs="Arial"/>
          <w:i/>
          <w:kern w:val="20"/>
          <w:sz w:val="20"/>
          <w:szCs w:val="14"/>
        </w:rPr>
        <w:t>CEiDG</w:t>
      </w:r>
      <w:proofErr w:type="spellEnd"/>
      <w:r w:rsidRPr="00AB6859">
        <w:rPr>
          <w:rFonts w:ascii="Cambria" w:hAnsi="Cambria" w:cs="Arial"/>
          <w:i/>
          <w:kern w:val="20"/>
          <w:sz w:val="20"/>
          <w:szCs w:val="14"/>
        </w:rPr>
        <w:t>)</w:t>
      </w:r>
    </w:p>
    <w:p w14:paraId="08E16D72" w14:textId="77777777" w:rsidR="00314B1B" w:rsidRPr="00AB6859" w:rsidRDefault="00314B1B" w:rsidP="00314B1B">
      <w:pPr>
        <w:pStyle w:val="Akapitzlist1"/>
        <w:spacing w:after="0" w:line="300" w:lineRule="auto"/>
        <w:ind w:left="426"/>
        <w:rPr>
          <w:rFonts w:ascii="Cambria" w:hAnsi="Cambria"/>
          <w:kern w:val="20"/>
          <w:sz w:val="20"/>
        </w:rPr>
      </w:pPr>
      <w:r w:rsidRPr="00AB6859">
        <w:rPr>
          <w:rFonts w:ascii="Cambria" w:hAnsi="Cambria" w:cs="Arial"/>
          <w:kern w:val="20"/>
          <w:sz w:val="20"/>
          <w:szCs w:val="21"/>
        </w:rPr>
        <w:t>nie zachodzą podstawy wykluczenia z postępowania o udzielenie zamówienia.</w:t>
      </w:r>
    </w:p>
    <w:p w14:paraId="4B3050CE" w14:textId="77777777" w:rsidR="00314B1B" w:rsidRPr="00AB6859" w:rsidRDefault="00314B1B" w:rsidP="00314B1B">
      <w:pPr>
        <w:spacing w:after="0" w:line="300" w:lineRule="auto"/>
        <w:jc w:val="both"/>
        <w:rPr>
          <w:rFonts w:ascii="Cambria" w:hAnsi="Cambria" w:cs="Arial"/>
          <w:kern w:val="20"/>
          <w:sz w:val="20"/>
          <w:szCs w:val="16"/>
        </w:rPr>
      </w:pPr>
    </w:p>
    <w:p w14:paraId="1798D6FD"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 xml:space="preserve">OŚWIADCZENIE DOTYCZĄCE PODWYKONAWCY NIEBĘDĄCEGO PODMIOTEM, NA KTÓREGO ZASOBY POWOŁUJE SIĘ WYKONAWCA </w:t>
      </w:r>
    </w:p>
    <w:p w14:paraId="5D7C6DD1"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Oświadczam, że w stosunku do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w:t>
      </w:r>
      <w:proofErr w:type="spellStart"/>
      <w:r w:rsidRPr="00AB6859">
        <w:rPr>
          <w:rFonts w:ascii="Cambria" w:hAnsi="Cambria" w:cs="Arial"/>
          <w:kern w:val="20"/>
          <w:sz w:val="20"/>
          <w:szCs w:val="21"/>
        </w:rPr>
        <w:t>tów</w:t>
      </w:r>
      <w:proofErr w:type="spellEnd"/>
      <w:r w:rsidRPr="00AB6859">
        <w:rPr>
          <w:rFonts w:ascii="Cambria" w:hAnsi="Cambria" w:cs="Arial"/>
          <w:kern w:val="20"/>
          <w:sz w:val="20"/>
          <w:szCs w:val="21"/>
        </w:rPr>
        <w:t>, będącego/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podwykonawcą/</w:t>
      </w:r>
      <w:proofErr w:type="spellStart"/>
      <w:r w:rsidRPr="00AB6859">
        <w:rPr>
          <w:rFonts w:ascii="Cambria" w:hAnsi="Cambria" w:cs="Arial"/>
          <w:kern w:val="20"/>
          <w:sz w:val="20"/>
          <w:szCs w:val="21"/>
        </w:rPr>
        <w:t>ami</w:t>
      </w:r>
      <w:proofErr w:type="spellEnd"/>
      <w:r w:rsidRPr="00AB6859">
        <w:rPr>
          <w:rFonts w:ascii="Cambria" w:hAnsi="Cambria" w:cs="Arial"/>
          <w:kern w:val="20"/>
          <w:sz w:val="20"/>
          <w:szCs w:val="21"/>
        </w:rPr>
        <w:t xml:space="preserve">, tj.: </w:t>
      </w:r>
    </w:p>
    <w:p w14:paraId="098DD6D3" w14:textId="1DFA7F6D"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 </w:t>
      </w:r>
    </w:p>
    <w:p w14:paraId="217725B6" w14:textId="2DF74075"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 </w:t>
      </w:r>
    </w:p>
    <w:p w14:paraId="72EE6E69" w14:textId="77777777" w:rsidR="00314B1B" w:rsidRPr="00AB6859" w:rsidRDefault="00314B1B" w:rsidP="00314B1B">
      <w:pPr>
        <w:spacing w:after="0" w:line="300" w:lineRule="auto"/>
        <w:jc w:val="center"/>
        <w:rPr>
          <w:rFonts w:ascii="Cambria" w:hAnsi="Cambria"/>
          <w:kern w:val="20"/>
          <w:sz w:val="20"/>
        </w:rPr>
      </w:pPr>
      <w:r w:rsidRPr="00AB6859">
        <w:rPr>
          <w:rFonts w:ascii="Cambria" w:hAnsi="Cambria" w:cs="Arial"/>
          <w:i/>
          <w:kern w:val="20"/>
          <w:sz w:val="20"/>
          <w:szCs w:val="14"/>
        </w:rPr>
        <w:t>(podać pełną nazwę/firmę, adres, a także w zależności od podmiotu: NIP/PESEL, KRS/</w:t>
      </w:r>
      <w:proofErr w:type="spellStart"/>
      <w:r w:rsidRPr="00AB6859">
        <w:rPr>
          <w:rFonts w:ascii="Cambria" w:hAnsi="Cambria" w:cs="Arial"/>
          <w:i/>
          <w:kern w:val="20"/>
          <w:sz w:val="20"/>
          <w:szCs w:val="14"/>
        </w:rPr>
        <w:t>CEiDG</w:t>
      </w:r>
      <w:proofErr w:type="spellEnd"/>
      <w:r w:rsidRPr="00AB6859">
        <w:rPr>
          <w:rFonts w:ascii="Cambria" w:hAnsi="Cambria" w:cs="Arial"/>
          <w:i/>
          <w:kern w:val="20"/>
          <w:sz w:val="20"/>
          <w:szCs w:val="14"/>
        </w:rPr>
        <w:t>)</w:t>
      </w:r>
    </w:p>
    <w:p w14:paraId="400EB44C" w14:textId="77777777" w:rsidR="00314B1B" w:rsidRPr="00AB6859" w:rsidRDefault="00314B1B" w:rsidP="00314B1B">
      <w:pPr>
        <w:spacing w:after="0" w:line="300" w:lineRule="auto"/>
        <w:rPr>
          <w:rFonts w:ascii="Cambria" w:hAnsi="Cambria"/>
          <w:kern w:val="20"/>
          <w:sz w:val="20"/>
        </w:rPr>
      </w:pPr>
      <w:r w:rsidRPr="00AB6859">
        <w:rPr>
          <w:rFonts w:ascii="Cambria" w:hAnsi="Cambria" w:cs="Arial"/>
          <w:kern w:val="20"/>
          <w:sz w:val="20"/>
          <w:szCs w:val="21"/>
        </w:rPr>
        <w:t>nie zachodzą podstawy wykluczenia z postępowania o udzielenie zamówienia.</w:t>
      </w:r>
    </w:p>
    <w:p w14:paraId="0F278EB8"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7B9AEAC7" w14:textId="77777777" w:rsidR="00314B1B" w:rsidRPr="00AB6859" w:rsidRDefault="00314B1B" w:rsidP="00314B1B">
      <w:pPr>
        <w:spacing w:after="0" w:line="300" w:lineRule="auto"/>
        <w:jc w:val="both"/>
        <w:rPr>
          <w:rFonts w:ascii="Cambria" w:hAnsi="Cambria" w:cs="Arial"/>
          <w:kern w:val="20"/>
          <w:sz w:val="20"/>
          <w:szCs w:val="20"/>
        </w:rPr>
      </w:pPr>
    </w:p>
    <w:p w14:paraId="012DCE81"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DOTYCZĄCE PODANYCH INFORMACJI:</w:t>
      </w:r>
    </w:p>
    <w:p w14:paraId="5557E83B"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292FFF37" w14:textId="77777777" w:rsidR="00314B1B" w:rsidRPr="00AB6859" w:rsidRDefault="00314B1B" w:rsidP="00314B1B">
      <w:pPr>
        <w:spacing w:after="0" w:line="300" w:lineRule="auto"/>
        <w:jc w:val="both"/>
        <w:rPr>
          <w:rFonts w:ascii="Cambria" w:hAnsi="Cambria" w:cs="Arial"/>
          <w:b/>
          <w:bCs/>
          <w:kern w:val="20"/>
          <w:sz w:val="20"/>
          <w:szCs w:val="14"/>
        </w:rPr>
      </w:pPr>
    </w:p>
    <w:p w14:paraId="315EB247"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4"/>
        </w:rPr>
        <w:t>UWAGA: 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6A751E38" w14:textId="77777777" w:rsidR="00314B1B" w:rsidRPr="00AB6859" w:rsidRDefault="00314B1B" w:rsidP="00314B1B">
      <w:pPr>
        <w:spacing w:after="0" w:line="300" w:lineRule="auto"/>
        <w:jc w:val="both"/>
        <w:rPr>
          <w:rFonts w:ascii="Cambria" w:hAnsi="Cambria" w:cs="Arial"/>
          <w:kern w:val="20"/>
          <w:sz w:val="20"/>
          <w:szCs w:val="18"/>
          <w:lang w:eastAsia="pl-PL"/>
        </w:rPr>
      </w:pPr>
    </w:p>
    <w:p w14:paraId="2A153A97"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lang w:eastAsia="pl-PL"/>
        </w:rPr>
        <w:t>UWAGA:</w:t>
      </w:r>
    </w:p>
    <w:p w14:paraId="0B756A15"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32735616" w14:textId="77777777" w:rsidR="00314B1B" w:rsidRPr="00AB6859" w:rsidRDefault="00314B1B" w:rsidP="00314B1B">
      <w:pPr>
        <w:spacing w:after="0" w:line="300" w:lineRule="auto"/>
        <w:jc w:val="both"/>
        <w:rPr>
          <w:rFonts w:ascii="Cambria" w:hAnsi="Cambria" w:cs="Arial"/>
          <w:kern w:val="20"/>
          <w:sz w:val="18"/>
          <w:szCs w:val="16"/>
        </w:rPr>
      </w:pPr>
    </w:p>
    <w:p w14:paraId="0DBA5526"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40614D66" w14:textId="77777777" w:rsidR="00314B1B" w:rsidRPr="00AB6859" w:rsidRDefault="00314B1B" w:rsidP="00314B1B">
      <w:pPr>
        <w:spacing w:after="0" w:line="300" w:lineRule="auto"/>
        <w:jc w:val="both"/>
        <w:rPr>
          <w:rFonts w:ascii="Cambria" w:hAnsi="Cambria" w:cs="Arial"/>
          <w:kern w:val="20"/>
          <w:sz w:val="18"/>
          <w:szCs w:val="16"/>
        </w:rPr>
      </w:pPr>
    </w:p>
    <w:p w14:paraId="00DAA5FD" w14:textId="1E03AB7B" w:rsidR="00CA3B02" w:rsidRPr="00AB6859" w:rsidRDefault="00314B1B" w:rsidP="00D60BF0">
      <w:pPr>
        <w:spacing w:after="0" w:line="300" w:lineRule="auto"/>
        <w:jc w:val="both"/>
        <w:rPr>
          <w:rFonts w:ascii="Cambria" w:hAnsi="Cambria"/>
          <w:kern w:val="20"/>
          <w:sz w:val="18"/>
          <w:szCs w:val="20"/>
        </w:rPr>
      </w:pPr>
      <w:r w:rsidRPr="00AB6859">
        <w:rPr>
          <w:rFonts w:ascii="Cambria" w:hAnsi="Cambria" w:cs="Arial"/>
          <w:kern w:val="20"/>
          <w:sz w:val="18"/>
          <w:szCs w:val="16"/>
        </w:rPr>
        <w:t>W przypadku składania oferty przez Wykonawców ubiegających się wspólnie o udzielenie zamówienia niniejsze oświadczenie składa każdy z Wykonawców.</w:t>
      </w:r>
    </w:p>
    <w:sectPr w:rsidR="00CA3B02" w:rsidRPr="00AB6859" w:rsidSect="006B7182">
      <w:footerReference w:type="default" r:id="rId8"/>
      <w:headerReference w:type="first" r:id="rId9"/>
      <w:footerReference w:type="first" r:id="rId10"/>
      <w:endnotePr>
        <w:numFmt w:val="decimal"/>
      </w:endnotePr>
      <w:pgSz w:w="11906" w:h="16838"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0EA3B" w14:textId="77777777" w:rsidR="006B7182" w:rsidRDefault="006B7182" w:rsidP="0038231F">
      <w:pPr>
        <w:spacing w:after="0" w:line="240" w:lineRule="auto"/>
      </w:pPr>
      <w:r>
        <w:separator/>
      </w:r>
    </w:p>
  </w:endnote>
  <w:endnote w:type="continuationSeparator" w:id="0">
    <w:p w14:paraId="02549CAF" w14:textId="77777777" w:rsidR="006B7182" w:rsidRDefault="006B718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ont1330">
    <w:altName w:val="Calibri"/>
    <w:charset w:val="EE"/>
    <w:family w:val="auto"/>
    <w:pitch w:val="variable"/>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732228126"/>
      <w:docPartObj>
        <w:docPartGallery w:val="Page Numbers (Bottom of Page)"/>
        <w:docPartUnique/>
      </w:docPartObj>
    </w:sdtPr>
    <w:sdtEndPr>
      <w:rPr>
        <w:rFonts w:ascii="Cambria" w:hAnsi="Cambria"/>
        <w:sz w:val="16"/>
        <w:szCs w:val="16"/>
      </w:rPr>
    </w:sdtEndPr>
    <w:sdtContent>
      <w:p w14:paraId="65FF2EE8" w14:textId="5E5E7EAB" w:rsidR="00AB6859" w:rsidRPr="00AB6859" w:rsidRDefault="00AB6859">
        <w:pPr>
          <w:pStyle w:val="Stopka"/>
          <w:jc w:val="right"/>
          <w:rPr>
            <w:rFonts w:ascii="Cambria" w:eastAsiaTheme="majorEastAsia" w:hAnsi="Cambria" w:cstheme="majorBidi"/>
            <w:sz w:val="16"/>
            <w:szCs w:val="16"/>
          </w:rPr>
        </w:pPr>
        <w:r w:rsidRPr="00AB6859">
          <w:rPr>
            <w:rFonts w:ascii="Cambria" w:eastAsiaTheme="majorEastAsia" w:hAnsi="Cambria" w:cstheme="majorBidi"/>
            <w:sz w:val="16"/>
            <w:szCs w:val="16"/>
          </w:rPr>
          <w:t xml:space="preserve">str. </w:t>
        </w:r>
        <w:r w:rsidRPr="00AB6859">
          <w:rPr>
            <w:rFonts w:ascii="Cambria" w:eastAsiaTheme="minorEastAsia" w:hAnsi="Cambria"/>
            <w:sz w:val="16"/>
            <w:szCs w:val="16"/>
          </w:rPr>
          <w:fldChar w:fldCharType="begin"/>
        </w:r>
        <w:r w:rsidRPr="00AB6859">
          <w:rPr>
            <w:rFonts w:ascii="Cambria" w:hAnsi="Cambria"/>
            <w:sz w:val="16"/>
            <w:szCs w:val="16"/>
          </w:rPr>
          <w:instrText>PAGE    \* MERGEFORMAT</w:instrText>
        </w:r>
        <w:r w:rsidRPr="00AB6859">
          <w:rPr>
            <w:rFonts w:ascii="Cambria" w:eastAsiaTheme="minorEastAsia" w:hAnsi="Cambria"/>
            <w:sz w:val="16"/>
            <w:szCs w:val="16"/>
          </w:rPr>
          <w:fldChar w:fldCharType="separate"/>
        </w:r>
        <w:r w:rsidRPr="00AB6859">
          <w:rPr>
            <w:rFonts w:ascii="Cambria" w:eastAsiaTheme="majorEastAsia" w:hAnsi="Cambria" w:cstheme="majorBidi"/>
            <w:noProof/>
            <w:sz w:val="16"/>
            <w:szCs w:val="16"/>
          </w:rPr>
          <w:t>2</w:t>
        </w:r>
        <w:r w:rsidRPr="00AB6859">
          <w:rPr>
            <w:rFonts w:ascii="Cambria" w:eastAsiaTheme="majorEastAsia" w:hAnsi="Cambria" w:cstheme="majorBidi"/>
            <w:sz w:val="16"/>
            <w:szCs w:val="16"/>
          </w:rPr>
          <w:fldChar w:fldCharType="end"/>
        </w:r>
      </w:p>
    </w:sdtContent>
  </w:sdt>
  <w:p w14:paraId="148B70BD" w14:textId="77777777" w:rsidR="001C6945" w:rsidRDefault="001C69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eastAsiaTheme="majorEastAsia" w:hAnsi="Cambria" w:cstheme="majorBidi"/>
        <w:sz w:val="16"/>
        <w:szCs w:val="16"/>
      </w:rPr>
      <w:id w:val="61064737"/>
      <w:docPartObj>
        <w:docPartGallery w:val="Page Numbers (Bottom of Page)"/>
        <w:docPartUnique/>
      </w:docPartObj>
    </w:sdtPr>
    <w:sdtEndPr/>
    <w:sdtContent>
      <w:p w14:paraId="77633C29" w14:textId="0AF8B202" w:rsidR="00AB6859" w:rsidRPr="00AB6859" w:rsidRDefault="00AB6859">
        <w:pPr>
          <w:pStyle w:val="Stopka"/>
          <w:jc w:val="right"/>
          <w:rPr>
            <w:rFonts w:ascii="Cambria" w:eastAsiaTheme="majorEastAsia" w:hAnsi="Cambria" w:cstheme="majorBidi"/>
            <w:sz w:val="16"/>
            <w:szCs w:val="16"/>
          </w:rPr>
        </w:pPr>
        <w:r w:rsidRPr="00AB6859">
          <w:rPr>
            <w:rFonts w:ascii="Cambria" w:eastAsiaTheme="majorEastAsia" w:hAnsi="Cambria" w:cstheme="majorBidi"/>
            <w:sz w:val="16"/>
            <w:szCs w:val="16"/>
          </w:rPr>
          <w:t xml:space="preserve">str. </w:t>
        </w:r>
        <w:r w:rsidRPr="00AB6859">
          <w:rPr>
            <w:rFonts w:ascii="Cambria" w:eastAsiaTheme="minorEastAsia" w:hAnsi="Cambria"/>
            <w:sz w:val="16"/>
            <w:szCs w:val="16"/>
          </w:rPr>
          <w:fldChar w:fldCharType="begin"/>
        </w:r>
        <w:r w:rsidRPr="00AB6859">
          <w:rPr>
            <w:rFonts w:ascii="Cambria" w:hAnsi="Cambria"/>
            <w:sz w:val="16"/>
            <w:szCs w:val="16"/>
          </w:rPr>
          <w:instrText>PAGE    \* MERGEFORMAT</w:instrText>
        </w:r>
        <w:r w:rsidRPr="00AB6859">
          <w:rPr>
            <w:rFonts w:ascii="Cambria" w:eastAsiaTheme="minorEastAsia" w:hAnsi="Cambria"/>
            <w:sz w:val="16"/>
            <w:szCs w:val="16"/>
          </w:rPr>
          <w:fldChar w:fldCharType="separate"/>
        </w:r>
        <w:r w:rsidRPr="00AB6859">
          <w:rPr>
            <w:rFonts w:ascii="Cambria" w:eastAsiaTheme="majorEastAsia" w:hAnsi="Cambria" w:cstheme="majorBidi"/>
            <w:noProof/>
            <w:sz w:val="16"/>
            <w:szCs w:val="16"/>
          </w:rPr>
          <w:t>1</w:t>
        </w:r>
        <w:r w:rsidRPr="00AB6859">
          <w:rPr>
            <w:rFonts w:ascii="Cambria" w:eastAsiaTheme="majorEastAsia" w:hAnsi="Cambria" w:cstheme="majorBidi"/>
            <w:sz w:val="16"/>
            <w:szCs w:val="16"/>
          </w:rPr>
          <w:fldChar w:fldCharType="end"/>
        </w:r>
      </w:p>
    </w:sdtContent>
  </w:sdt>
  <w:p w14:paraId="7FDD3D8B" w14:textId="77777777" w:rsidR="00AB6859" w:rsidRDefault="00AB68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66046" w14:textId="77777777" w:rsidR="006B7182" w:rsidRDefault="006B7182" w:rsidP="0038231F">
      <w:pPr>
        <w:spacing w:after="0" w:line="240" w:lineRule="auto"/>
      </w:pPr>
      <w:r>
        <w:separator/>
      </w:r>
    </w:p>
  </w:footnote>
  <w:footnote w:type="continuationSeparator" w:id="0">
    <w:p w14:paraId="3BD603AA" w14:textId="77777777" w:rsidR="006B7182" w:rsidRDefault="006B7182"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8497" w14:textId="73C3F216" w:rsidR="00CA3B02" w:rsidRPr="00AB6859" w:rsidRDefault="00CA3B02" w:rsidP="00CA3B02">
    <w:pPr>
      <w:spacing w:after="0" w:line="300" w:lineRule="auto"/>
      <w:jc w:val="right"/>
      <w:rPr>
        <w:rFonts w:ascii="Cambria" w:hAnsi="Cambria" w:cs="Arial"/>
        <w:color w:val="000000"/>
        <w:kern w:val="20"/>
        <w:sz w:val="20"/>
      </w:rPr>
    </w:pPr>
    <w:r w:rsidRPr="00AB6859">
      <w:rPr>
        <w:rFonts w:ascii="Cambria" w:hAnsi="Cambria" w:cs="Arial"/>
        <w:color w:val="000000"/>
        <w:kern w:val="20"/>
        <w:sz w:val="20"/>
      </w:rPr>
      <w:t>Załącznik nr 2 do SWZ</w:t>
    </w:r>
  </w:p>
  <w:p w14:paraId="6A75BDFB" w14:textId="37331D86" w:rsidR="00CA3B02" w:rsidRPr="000E7629" w:rsidRDefault="00CA3B02" w:rsidP="00CA3B02">
    <w:pPr>
      <w:spacing w:after="0" w:line="300" w:lineRule="auto"/>
      <w:jc w:val="right"/>
      <w:rPr>
        <w:rFonts w:ascii="Cambria" w:hAnsi="Cambria" w:cs="Arial"/>
        <w:b/>
        <w:color w:val="FF0000"/>
        <w:kern w:val="20"/>
        <w:sz w:val="20"/>
      </w:rPr>
    </w:pPr>
    <w:r w:rsidRPr="00AB6859">
      <w:rPr>
        <w:rFonts w:ascii="Cambria" w:hAnsi="Cambria" w:cs="Arial"/>
        <w:color w:val="000000"/>
        <w:kern w:val="20"/>
        <w:sz w:val="20"/>
      </w:rPr>
      <w:t xml:space="preserve">Znak </w:t>
    </w:r>
    <w:r w:rsidRPr="000857BE">
      <w:rPr>
        <w:rFonts w:ascii="Cambria" w:hAnsi="Cambria" w:cs="Arial"/>
        <w:kern w:val="20"/>
        <w:sz w:val="20"/>
      </w:rPr>
      <w:t xml:space="preserve">postępowania: </w:t>
    </w:r>
    <w:r w:rsidR="00A82168" w:rsidRPr="000857BE">
      <w:rPr>
        <w:rFonts w:ascii="Cambria" w:hAnsi="Cambria" w:cs="Arial"/>
        <w:kern w:val="20"/>
        <w:sz w:val="20"/>
      </w:rPr>
      <w:t>ZP</w:t>
    </w:r>
    <w:r w:rsidRPr="000857BE">
      <w:rPr>
        <w:rFonts w:ascii="Cambria" w:hAnsi="Cambria" w:cs="Arial"/>
        <w:kern w:val="20"/>
        <w:sz w:val="20"/>
      </w:rPr>
      <w:t>.271</w:t>
    </w:r>
    <w:r w:rsidR="000857BE" w:rsidRPr="000857BE">
      <w:rPr>
        <w:rFonts w:ascii="Cambria" w:hAnsi="Cambria" w:cs="Arial"/>
        <w:kern w:val="20"/>
        <w:sz w:val="20"/>
      </w:rPr>
      <w:t>.3</w:t>
    </w:r>
    <w:r w:rsidR="0019783F">
      <w:rPr>
        <w:rFonts w:ascii="Cambria" w:hAnsi="Cambria" w:cs="Arial"/>
        <w:kern w:val="20"/>
        <w:sz w:val="20"/>
      </w:rPr>
      <w:t>52</w:t>
    </w:r>
    <w:r w:rsidR="000857BE" w:rsidRPr="000857BE">
      <w:rPr>
        <w:rFonts w:ascii="Cambria" w:hAnsi="Cambria" w:cs="Arial"/>
        <w:kern w:val="20"/>
        <w:sz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4"/>
      <w:numFmt w:val="decimal"/>
      <w:lvlText w:val="%4."/>
      <w:lvlJc w:val="left"/>
      <w:pPr>
        <w:tabs>
          <w:tab w:val="num" w:pos="0"/>
        </w:tabs>
        <w:ind w:left="1146"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15:restartNumberingAfterBreak="0">
    <w:nsid w:val="00000002"/>
    <w:multiLevelType w:val="multilevel"/>
    <w:tmpl w:val="2FE6FD3C"/>
    <w:name w:val="WWNum8"/>
    <w:lvl w:ilvl="0">
      <w:start w:val="1"/>
      <w:numFmt w:val="decimal"/>
      <w:lvlText w:val="%1."/>
      <w:lvlJc w:val="left"/>
      <w:pPr>
        <w:tabs>
          <w:tab w:val="num" w:pos="0"/>
        </w:tabs>
        <w:ind w:left="720" w:hanging="360"/>
      </w:pPr>
      <w:rPr>
        <w:rFonts w:ascii="Arial" w:eastAsia="Calibri"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17810A0"/>
    <w:multiLevelType w:val="hybridMultilevel"/>
    <w:tmpl w:val="5FD015BE"/>
    <w:lvl w:ilvl="0" w:tplc="70FAB6C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C42FB0"/>
    <w:multiLevelType w:val="hybridMultilevel"/>
    <w:tmpl w:val="9796ECBE"/>
    <w:lvl w:ilvl="0" w:tplc="C2A488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C876CDB"/>
    <w:multiLevelType w:val="hybridMultilevel"/>
    <w:tmpl w:val="48E62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225D5A"/>
    <w:multiLevelType w:val="hybridMultilevel"/>
    <w:tmpl w:val="E03018C8"/>
    <w:lvl w:ilvl="0" w:tplc="1B249404">
      <w:numFmt w:val="bullet"/>
      <w:lvlText w:val=""/>
      <w:lvlJc w:val="left"/>
      <w:pPr>
        <w:ind w:left="644" w:hanging="360"/>
      </w:pPr>
      <w:rPr>
        <w:rFonts w:ascii="Symbol" w:eastAsiaTheme="minorHAnsi"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49410028"/>
    <w:multiLevelType w:val="hybridMultilevel"/>
    <w:tmpl w:val="AE56C238"/>
    <w:lvl w:ilvl="0" w:tplc="59A8E9A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F96926"/>
    <w:multiLevelType w:val="hybridMultilevel"/>
    <w:tmpl w:val="7C0079B8"/>
    <w:lvl w:ilvl="0" w:tplc="0C50AB1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BD068E"/>
    <w:multiLevelType w:val="hybridMultilevel"/>
    <w:tmpl w:val="55D8B214"/>
    <w:lvl w:ilvl="0" w:tplc="AF56E7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597278"/>
    <w:multiLevelType w:val="hybridMultilevel"/>
    <w:tmpl w:val="7646F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EF0451"/>
    <w:multiLevelType w:val="hybridMultilevel"/>
    <w:tmpl w:val="3D568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334874"/>
    <w:multiLevelType w:val="hybridMultilevel"/>
    <w:tmpl w:val="23EA2E42"/>
    <w:lvl w:ilvl="0" w:tplc="DF0A2948">
      <w:start w:val="1"/>
      <w:numFmt w:val="decimal"/>
      <w:lvlText w:val="%1."/>
      <w:lvlJc w:val="left"/>
      <w:pPr>
        <w:ind w:left="720" w:hanging="360"/>
      </w:pPr>
      <w:rPr>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531183840">
    <w:abstractNumId w:val="12"/>
  </w:num>
  <w:num w:numId="2" w16cid:durableId="54083492">
    <w:abstractNumId w:val="4"/>
  </w:num>
  <w:num w:numId="3" w16cid:durableId="1157646945">
    <w:abstractNumId w:val="9"/>
  </w:num>
  <w:num w:numId="4" w16cid:durableId="2102682558">
    <w:abstractNumId w:val="18"/>
  </w:num>
  <w:num w:numId="5" w16cid:durableId="783841062">
    <w:abstractNumId w:val="13"/>
  </w:num>
  <w:num w:numId="6" w16cid:durableId="2032149620">
    <w:abstractNumId w:val="8"/>
  </w:num>
  <w:num w:numId="7" w16cid:durableId="11416686">
    <w:abstractNumId w:val="5"/>
  </w:num>
  <w:num w:numId="8" w16cid:durableId="1405685504">
    <w:abstractNumId w:val="14"/>
  </w:num>
  <w:num w:numId="9" w16cid:durableId="1286884262">
    <w:abstractNumId w:val="19"/>
  </w:num>
  <w:num w:numId="10" w16cid:durableId="1498764563">
    <w:abstractNumId w:val="16"/>
  </w:num>
  <w:num w:numId="11" w16cid:durableId="841819303">
    <w:abstractNumId w:val="17"/>
  </w:num>
  <w:num w:numId="12" w16cid:durableId="21318943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8476208">
    <w:abstractNumId w:val="7"/>
  </w:num>
  <w:num w:numId="14" w16cid:durableId="93669413">
    <w:abstractNumId w:val="10"/>
  </w:num>
  <w:num w:numId="15" w16cid:durableId="649127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3321996">
    <w:abstractNumId w:val="11"/>
  </w:num>
  <w:num w:numId="17" w16cid:durableId="208886533">
    <w:abstractNumId w:val="20"/>
  </w:num>
  <w:num w:numId="18" w16cid:durableId="1914200869">
    <w:abstractNumId w:val="15"/>
  </w:num>
  <w:num w:numId="19" w16cid:durableId="2125348407">
    <w:abstractNumId w:val="0"/>
  </w:num>
  <w:num w:numId="20" w16cid:durableId="1229027329">
    <w:abstractNumId w:val="1"/>
  </w:num>
  <w:num w:numId="21" w16cid:durableId="292642282">
    <w:abstractNumId w:val="2"/>
  </w:num>
  <w:num w:numId="22" w16cid:durableId="202714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103F"/>
    <w:rsid w:val="00025C8D"/>
    <w:rsid w:val="00027332"/>
    <w:rsid w:val="000303EE"/>
    <w:rsid w:val="00037A8F"/>
    <w:rsid w:val="000419CE"/>
    <w:rsid w:val="0007233B"/>
    <w:rsid w:val="00073C3D"/>
    <w:rsid w:val="000809B6"/>
    <w:rsid w:val="000857BE"/>
    <w:rsid w:val="000B09F8"/>
    <w:rsid w:val="000B1025"/>
    <w:rsid w:val="000B54D1"/>
    <w:rsid w:val="000C021E"/>
    <w:rsid w:val="000C18AF"/>
    <w:rsid w:val="000D6F17"/>
    <w:rsid w:val="000D73C4"/>
    <w:rsid w:val="000E4D37"/>
    <w:rsid w:val="000E70F7"/>
    <w:rsid w:val="000E7629"/>
    <w:rsid w:val="00101430"/>
    <w:rsid w:val="00104C68"/>
    <w:rsid w:val="001902D2"/>
    <w:rsid w:val="001970CB"/>
    <w:rsid w:val="0019783F"/>
    <w:rsid w:val="001A62A4"/>
    <w:rsid w:val="001C6945"/>
    <w:rsid w:val="001D0309"/>
    <w:rsid w:val="001D60A4"/>
    <w:rsid w:val="001F027E"/>
    <w:rsid w:val="00203A40"/>
    <w:rsid w:val="00212F4F"/>
    <w:rsid w:val="002168A8"/>
    <w:rsid w:val="00255142"/>
    <w:rsid w:val="00256CEC"/>
    <w:rsid w:val="00262D61"/>
    <w:rsid w:val="00263B7F"/>
    <w:rsid w:val="00290B01"/>
    <w:rsid w:val="00292237"/>
    <w:rsid w:val="002C1C7B"/>
    <w:rsid w:val="002C4948"/>
    <w:rsid w:val="002D53EF"/>
    <w:rsid w:val="002E641A"/>
    <w:rsid w:val="002F4262"/>
    <w:rsid w:val="00304464"/>
    <w:rsid w:val="00313417"/>
    <w:rsid w:val="00313911"/>
    <w:rsid w:val="00314A38"/>
    <w:rsid w:val="00314B1B"/>
    <w:rsid w:val="0031556B"/>
    <w:rsid w:val="003201D7"/>
    <w:rsid w:val="00331124"/>
    <w:rsid w:val="00333209"/>
    <w:rsid w:val="00337073"/>
    <w:rsid w:val="00350CD9"/>
    <w:rsid w:val="00351F8A"/>
    <w:rsid w:val="0036196E"/>
    <w:rsid w:val="00364235"/>
    <w:rsid w:val="0038231F"/>
    <w:rsid w:val="003850FD"/>
    <w:rsid w:val="003A5CC4"/>
    <w:rsid w:val="003B2070"/>
    <w:rsid w:val="003B214C"/>
    <w:rsid w:val="003B3A88"/>
    <w:rsid w:val="003B7238"/>
    <w:rsid w:val="003C3B64"/>
    <w:rsid w:val="003C51A0"/>
    <w:rsid w:val="003E25C4"/>
    <w:rsid w:val="003F024C"/>
    <w:rsid w:val="00413A37"/>
    <w:rsid w:val="00434CC2"/>
    <w:rsid w:val="004609F1"/>
    <w:rsid w:val="004651B5"/>
    <w:rsid w:val="004761C6"/>
    <w:rsid w:val="00476E7D"/>
    <w:rsid w:val="00482F6E"/>
    <w:rsid w:val="00484F88"/>
    <w:rsid w:val="004A542C"/>
    <w:rsid w:val="004B439F"/>
    <w:rsid w:val="004C4854"/>
    <w:rsid w:val="004D7E48"/>
    <w:rsid w:val="004F23F7"/>
    <w:rsid w:val="004F40EF"/>
    <w:rsid w:val="00500967"/>
    <w:rsid w:val="00512CFE"/>
    <w:rsid w:val="00520174"/>
    <w:rsid w:val="0052749C"/>
    <w:rsid w:val="00530EAD"/>
    <w:rsid w:val="00533D50"/>
    <w:rsid w:val="00534AF3"/>
    <w:rsid w:val="00547729"/>
    <w:rsid w:val="005641F0"/>
    <w:rsid w:val="00565541"/>
    <w:rsid w:val="00581158"/>
    <w:rsid w:val="005B270E"/>
    <w:rsid w:val="005C39CA"/>
    <w:rsid w:val="005C7F1C"/>
    <w:rsid w:val="005E176A"/>
    <w:rsid w:val="005F6961"/>
    <w:rsid w:val="0061052E"/>
    <w:rsid w:val="00634311"/>
    <w:rsid w:val="006506FC"/>
    <w:rsid w:val="00686732"/>
    <w:rsid w:val="0069567E"/>
    <w:rsid w:val="0069744F"/>
    <w:rsid w:val="006A3A1F"/>
    <w:rsid w:val="006A52B6"/>
    <w:rsid w:val="006B108A"/>
    <w:rsid w:val="006B7182"/>
    <w:rsid w:val="006E068A"/>
    <w:rsid w:val="006F0034"/>
    <w:rsid w:val="006F3D32"/>
    <w:rsid w:val="006F72F8"/>
    <w:rsid w:val="007118F0"/>
    <w:rsid w:val="0072560B"/>
    <w:rsid w:val="007365D6"/>
    <w:rsid w:val="00740454"/>
    <w:rsid w:val="00746532"/>
    <w:rsid w:val="00747DED"/>
    <w:rsid w:val="00751725"/>
    <w:rsid w:val="00756C8F"/>
    <w:rsid w:val="00782BE5"/>
    <w:rsid w:val="007840F2"/>
    <w:rsid w:val="007936D6"/>
    <w:rsid w:val="007961C8"/>
    <w:rsid w:val="007B01C8"/>
    <w:rsid w:val="007C4371"/>
    <w:rsid w:val="007D5B61"/>
    <w:rsid w:val="007E2F69"/>
    <w:rsid w:val="007E765A"/>
    <w:rsid w:val="007F796A"/>
    <w:rsid w:val="00804F07"/>
    <w:rsid w:val="008179DA"/>
    <w:rsid w:val="0082301F"/>
    <w:rsid w:val="00825A09"/>
    <w:rsid w:val="00826FE0"/>
    <w:rsid w:val="00830AB1"/>
    <w:rsid w:val="00833B70"/>
    <w:rsid w:val="00833FCD"/>
    <w:rsid w:val="00842991"/>
    <w:rsid w:val="008603BD"/>
    <w:rsid w:val="008757E1"/>
    <w:rsid w:val="0088355B"/>
    <w:rsid w:val="00892E48"/>
    <w:rsid w:val="008977C6"/>
    <w:rsid w:val="008C2AF1"/>
    <w:rsid w:val="008C5709"/>
    <w:rsid w:val="008C6DF8"/>
    <w:rsid w:val="008D0487"/>
    <w:rsid w:val="008F3B4E"/>
    <w:rsid w:val="0091264E"/>
    <w:rsid w:val="00924261"/>
    <w:rsid w:val="009253E5"/>
    <w:rsid w:val="009301A2"/>
    <w:rsid w:val="009440B7"/>
    <w:rsid w:val="00952535"/>
    <w:rsid w:val="0095268C"/>
    <w:rsid w:val="00956C26"/>
    <w:rsid w:val="00960337"/>
    <w:rsid w:val="00975019"/>
    <w:rsid w:val="00975C49"/>
    <w:rsid w:val="009A1282"/>
    <w:rsid w:val="009C7756"/>
    <w:rsid w:val="009E5A44"/>
    <w:rsid w:val="00A009CB"/>
    <w:rsid w:val="00A108C9"/>
    <w:rsid w:val="00A15F7E"/>
    <w:rsid w:val="00A166B0"/>
    <w:rsid w:val="00A22DCF"/>
    <w:rsid w:val="00A24C2D"/>
    <w:rsid w:val="00A276E4"/>
    <w:rsid w:val="00A3062E"/>
    <w:rsid w:val="00A34554"/>
    <w:rsid w:val="00A347DE"/>
    <w:rsid w:val="00A36B31"/>
    <w:rsid w:val="00A42FC7"/>
    <w:rsid w:val="00A76D53"/>
    <w:rsid w:val="00A7700C"/>
    <w:rsid w:val="00A7724C"/>
    <w:rsid w:val="00A82168"/>
    <w:rsid w:val="00A92F1A"/>
    <w:rsid w:val="00AB02DC"/>
    <w:rsid w:val="00AB507F"/>
    <w:rsid w:val="00AB6859"/>
    <w:rsid w:val="00AE6FF2"/>
    <w:rsid w:val="00AE7660"/>
    <w:rsid w:val="00AF06E2"/>
    <w:rsid w:val="00B0088C"/>
    <w:rsid w:val="00B02154"/>
    <w:rsid w:val="00B15219"/>
    <w:rsid w:val="00B15FD3"/>
    <w:rsid w:val="00B27210"/>
    <w:rsid w:val="00B34079"/>
    <w:rsid w:val="00B35C92"/>
    <w:rsid w:val="00B4414F"/>
    <w:rsid w:val="00B56813"/>
    <w:rsid w:val="00B8005E"/>
    <w:rsid w:val="00B90E42"/>
    <w:rsid w:val="00B97268"/>
    <w:rsid w:val="00B976A9"/>
    <w:rsid w:val="00BB0C3C"/>
    <w:rsid w:val="00BF742E"/>
    <w:rsid w:val="00C00E7F"/>
    <w:rsid w:val="00C014B5"/>
    <w:rsid w:val="00C139B5"/>
    <w:rsid w:val="00C15FE2"/>
    <w:rsid w:val="00C4103F"/>
    <w:rsid w:val="00C4376F"/>
    <w:rsid w:val="00C57DEB"/>
    <w:rsid w:val="00C62D12"/>
    <w:rsid w:val="00C81012"/>
    <w:rsid w:val="00C85351"/>
    <w:rsid w:val="00C946D1"/>
    <w:rsid w:val="00CA3B02"/>
    <w:rsid w:val="00CB2B86"/>
    <w:rsid w:val="00CB46F9"/>
    <w:rsid w:val="00CF39EF"/>
    <w:rsid w:val="00CF41D0"/>
    <w:rsid w:val="00D0239B"/>
    <w:rsid w:val="00D23F3D"/>
    <w:rsid w:val="00D34D9A"/>
    <w:rsid w:val="00D409DE"/>
    <w:rsid w:val="00D42C9B"/>
    <w:rsid w:val="00D531D5"/>
    <w:rsid w:val="00D54F53"/>
    <w:rsid w:val="00D5762A"/>
    <w:rsid w:val="00D60BF0"/>
    <w:rsid w:val="00D7532C"/>
    <w:rsid w:val="00D876FD"/>
    <w:rsid w:val="00DA6EC7"/>
    <w:rsid w:val="00DC310C"/>
    <w:rsid w:val="00DD146A"/>
    <w:rsid w:val="00DD3E9D"/>
    <w:rsid w:val="00DD5ADD"/>
    <w:rsid w:val="00DE5179"/>
    <w:rsid w:val="00DF2AE7"/>
    <w:rsid w:val="00E022A1"/>
    <w:rsid w:val="00E21B42"/>
    <w:rsid w:val="00E309E9"/>
    <w:rsid w:val="00E31C06"/>
    <w:rsid w:val="00E32896"/>
    <w:rsid w:val="00E3695B"/>
    <w:rsid w:val="00E64482"/>
    <w:rsid w:val="00E65685"/>
    <w:rsid w:val="00E66335"/>
    <w:rsid w:val="00E73190"/>
    <w:rsid w:val="00E73CEB"/>
    <w:rsid w:val="00EA737A"/>
    <w:rsid w:val="00EB7CDE"/>
    <w:rsid w:val="00EE1FBF"/>
    <w:rsid w:val="00EE282B"/>
    <w:rsid w:val="00EF74CA"/>
    <w:rsid w:val="00F04280"/>
    <w:rsid w:val="00F05674"/>
    <w:rsid w:val="00F16E3C"/>
    <w:rsid w:val="00F313C1"/>
    <w:rsid w:val="00F365F2"/>
    <w:rsid w:val="00F41AEF"/>
    <w:rsid w:val="00F43919"/>
    <w:rsid w:val="00F73074"/>
    <w:rsid w:val="00F74F05"/>
    <w:rsid w:val="00F80165"/>
    <w:rsid w:val="00FB5F58"/>
    <w:rsid w:val="00FC0317"/>
    <w:rsid w:val="00FD6483"/>
    <w:rsid w:val="00FE4314"/>
    <w:rsid w:val="00FE4E2B"/>
    <w:rsid w:val="00FE6EB4"/>
    <w:rsid w:val="00FF4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73017"/>
  <w15:docId w15:val="{6CF32924-17DD-4E27-B150-17A3808C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BE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aliases w:val="Nagłówek strony"/>
    <w:basedOn w:val="Normalny"/>
    <w:link w:val="NagwekZnak"/>
    <w:unhideWhenUsed/>
    <w:rsid w:val="001C694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rozdzia">
    <w:name w:val="rozdział"/>
    <w:basedOn w:val="Normalny"/>
    <w:autoRedefine/>
    <w:rsid w:val="003C51A0"/>
    <w:pPr>
      <w:tabs>
        <w:tab w:val="left" w:pos="284"/>
      </w:tabs>
      <w:spacing w:after="0" w:line="240" w:lineRule="auto"/>
      <w:ind w:left="720" w:hanging="862"/>
      <w:jc w:val="both"/>
    </w:pPr>
    <w:rPr>
      <w:rFonts w:ascii="Arial" w:eastAsia="Times New Roman" w:hAnsi="Arial" w:cs="Arial"/>
      <w:bCs/>
      <w:spacing w:val="8"/>
      <w:sz w:val="16"/>
      <w:szCs w:val="20"/>
      <w:lang w:eastAsia="pl-PL"/>
    </w:rPr>
  </w:style>
  <w:style w:type="paragraph" w:customStyle="1" w:styleId="Default">
    <w:name w:val="Default"/>
    <w:rsid w:val="00CA3B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wykytekst1">
    <w:name w:val="Zwykły tekst1"/>
    <w:basedOn w:val="Normalny"/>
    <w:rsid w:val="00CA3B02"/>
    <w:pPr>
      <w:suppressAutoHyphens/>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rsid w:val="00314B1B"/>
    <w:pPr>
      <w:suppressAutoHyphens/>
      <w:ind w:left="720"/>
      <w:contextualSpacing/>
    </w:pPr>
    <w:rPr>
      <w:rFonts w:ascii="Calibri" w:eastAsia="Calibri" w:hAnsi="Calibri" w:cs="font13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3230">
      <w:bodyDiv w:val="1"/>
      <w:marLeft w:val="0"/>
      <w:marRight w:val="0"/>
      <w:marTop w:val="0"/>
      <w:marBottom w:val="0"/>
      <w:divBdr>
        <w:top w:val="none" w:sz="0" w:space="0" w:color="auto"/>
        <w:left w:val="none" w:sz="0" w:space="0" w:color="auto"/>
        <w:bottom w:val="none" w:sz="0" w:space="0" w:color="auto"/>
        <w:right w:val="none" w:sz="0" w:space="0" w:color="auto"/>
      </w:divBdr>
    </w:div>
    <w:div w:id="1319923958">
      <w:bodyDiv w:val="1"/>
      <w:marLeft w:val="0"/>
      <w:marRight w:val="0"/>
      <w:marTop w:val="0"/>
      <w:marBottom w:val="0"/>
      <w:divBdr>
        <w:top w:val="none" w:sz="0" w:space="0" w:color="auto"/>
        <w:left w:val="none" w:sz="0" w:space="0" w:color="auto"/>
        <w:bottom w:val="none" w:sz="0" w:space="0" w:color="auto"/>
        <w:right w:val="none" w:sz="0" w:space="0" w:color="auto"/>
      </w:divBdr>
    </w:div>
    <w:div w:id="1512136862">
      <w:bodyDiv w:val="1"/>
      <w:marLeft w:val="0"/>
      <w:marRight w:val="0"/>
      <w:marTop w:val="0"/>
      <w:marBottom w:val="0"/>
      <w:divBdr>
        <w:top w:val="none" w:sz="0" w:space="0" w:color="auto"/>
        <w:left w:val="none" w:sz="0" w:space="0" w:color="auto"/>
        <w:bottom w:val="none" w:sz="0" w:space="0" w:color="auto"/>
        <w:right w:val="none" w:sz="0" w:space="0" w:color="auto"/>
      </w:divBdr>
    </w:div>
    <w:div w:id="17798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0498E-3CBF-4D56-8E19-AD52F1127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792</Words>
  <Characters>4752</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Bylica</dc:creator>
  <cp:lastModifiedBy>Karolina Jamróz</cp:lastModifiedBy>
  <cp:revision>7</cp:revision>
  <cp:lastPrinted>2020-12-21T07:48:00Z</cp:lastPrinted>
  <dcterms:created xsi:type="dcterms:W3CDTF">2024-05-16T08:43:00Z</dcterms:created>
  <dcterms:modified xsi:type="dcterms:W3CDTF">2024-10-03T08:00:00Z</dcterms:modified>
</cp:coreProperties>
</file>